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53E" w:rsidRPr="000E4BC9" w:rsidRDefault="000E4BC9">
      <w:pPr>
        <w:rPr>
          <w:b/>
          <w:sz w:val="32"/>
          <w:szCs w:val="32"/>
        </w:rPr>
      </w:pPr>
      <w:r w:rsidRPr="000E4BC9">
        <w:rPr>
          <w:b/>
          <w:sz w:val="32"/>
          <w:szCs w:val="32"/>
        </w:rPr>
        <w:t>Unit 1: Biochemistry</w:t>
      </w:r>
      <w:r>
        <w:rPr>
          <w:b/>
          <w:sz w:val="32"/>
          <w:szCs w:val="32"/>
        </w:rPr>
        <w:t>, Water and Enzymes</w:t>
      </w:r>
      <w:r w:rsidRPr="000E4BC9">
        <w:rPr>
          <w:b/>
          <w:sz w:val="32"/>
          <w:szCs w:val="32"/>
        </w:rPr>
        <w:t xml:space="preserve"> </w:t>
      </w:r>
    </w:p>
    <w:p w:rsidR="000E4BC9" w:rsidRPr="000E4BC9" w:rsidRDefault="000E4BC9">
      <w:pPr>
        <w:rPr>
          <w:b/>
          <w:sz w:val="24"/>
          <w:szCs w:val="24"/>
        </w:rPr>
      </w:pPr>
      <w:r w:rsidRPr="000E4BC9">
        <w:rPr>
          <w:b/>
          <w:sz w:val="28"/>
          <w:szCs w:val="28"/>
          <w:u w:val="single"/>
        </w:rPr>
        <w:t>Read</w:t>
      </w:r>
      <w:r>
        <w:rPr>
          <w:b/>
          <w:sz w:val="28"/>
          <w:szCs w:val="28"/>
        </w:rPr>
        <w:t xml:space="preserve">:  </w:t>
      </w:r>
      <w:bookmarkStart w:id="0" w:name="_GoBack"/>
      <w:bookmarkEnd w:id="0"/>
      <w:r w:rsidRPr="000E4BC9">
        <w:rPr>
          <w:sz w:val="24"/>
          <w:szCs w:val="24"/>
        </w:rPr>
        <w:t>Chapter 3, Chapter 4 (sections 1 and 3), Chapter 5, Chapter 8 (section 4 and 5)</w:t>
      </w:r>
    </w:p>
    <w:p w:rsidR="000E4BC9" w:rsidRDefault="000E4BC9" w:rsidP="000E4BC9">
      <w:pPr>
        <w:spacing w:after="0" w:line="240" w:lineRule="auto"/>
        <w:rPr>
          <w:sz w:val="24"/>
          <w:szCs w:val="24"/>
        </w:rPr>
      </w:pPr>
      <w:r w:rsidRPr="000E4BC9">
        <w:rPr>
          <w:b/>
          <w:sz w:val="28"/>
          <w:szCs w:val="28"/>
          <w:u w:val="single"/>
        </w:rPr>
        <w:t>Videos</w:t>
      </w:r>
      <w:r>
        <w:rPr>
          <w:b/>
          <w:sz w:val="28"/>
          <w:szCs w:val="28"/>
        </w:rPr>
        <w:t xml:space="preserve">:  </w:t>
      </w:r>
      <w:r w:rsidRPr="000E4BC9">
        <w:rPr>
          <w:sz w:val="24"/>
          <w:szCs w:val="24"/>
        </w:rPr>
        <w:t>Bozeman – Water: A Polar Molecule, #42</w:t>
      </w:r>
      <w:r>
        <w:rPr>
          <w:sz w:val="24"/>
          <w:szCs w:val="24"/>
        </w:rPr>
        <w:t xml:space="preserve"> – Biological molecules, #48 – Enzymes</w:t>
      </w:r>
    </w:p>
    <w:p w:rsidR="000E4BC9" w:rsidRPr="000E4BC9" w:rsidRDefault="000E4BC9">
      <w:pPr>
        <w:rPr>
          <w:b/>
          <w:sz w:val="24"/>
          <w:szCs w:val="24"/>
        </w:rPr>
      </w:pPr>
      <w:r>
        <w:rPr>
          <w:sz w:val="24"/>
          <w:szCs w:val="24"/>
        </w:rPr>
        <w:tab/>
        <w:t xml:space="preserve">     Bozeman Labs - #2 Enzyme Catalysis</w:t>
      </w:r>
    </w:p>
    <w:p w:rsidR="000E4BC9" w:rsidRPr="00C225EC" w:rsidRDefault="000E4BC9" w:rsidP="000E4BC9">
      <w:pPr>
        <w:spacing w:after="0" w:line="240" w:lineRule="auto"/>
        <w:rPr>
          <w:b/>
          <w:sz w:val="28"/>
          <w:szCs w:val="28"/>
        </w:rPr>
      </w:pPr>
      <w:r w:rsidRPr="000E4BC9">
        <w:rPr>
          <w:b/>
          <w:sz w:val="28"/>
          <w:szCs w:val="28"/>
          <w:u w:val="single"/>
        </w:rPr>
        <w:t>Objectives</w:t>
      </w:r>
      <w:r>
        <w:rPr>
          <w:b/>
          <w:sz w:val="28"/>
          <w:szCs w:val="28"/>
        </w:rPr>
        <w:t>:</w:t>
      </w:r>
    </w:p>
    <w:p w:rsidR="00C225EC" w:rsidRPr="00C225EC" w:rsidRDefault="00C225EC" w:rsidP="00C225E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num" w:pos="720"/>
        </w:tabs>
        <w:spacing w:after="0" w:line="240" w:lineRule="auto"/>
        <w:rPr>
          <w:rFonts w:ascii="Calibri" w:eastAsia="Calibri" w:hAnsi="Calibri" w:cs="Calibri"/>
          <w:bCs/>
          <w:color w:val="221E1F"/>
          <w:sz w:val="24"/>
          <w:szCs w:val="24"/>
        </w:rPr>
      </w:pPr>
      <w:r w:rsidRPr="00C225EC">
        <w:rPr>
          <w:rFonts w:ascii="Calibri" w:eastAsia="Calibri" w:hAnsi="Calibri" w:cs="Calibri"/>
          <w:bCs/>
          <w:color w:val="221E1F"/>
          <w:sz w:val="24"/>
          <w:szCs w:val="24"/>
        </w:rPr>
        <w:t>Why is matter necessary for biological systems?</w:t>
      </w:r>
      <w:r w:rsidRPr="00C225EC">
        <w:rPr>
          <w:rFonts w:ascii="Calibri" w:eastAsia="Calibri" w:hAnsi="Calibri" w:cs="Calibri"/>
          <w:bCs/>
          <w:sz w:val="24"/>
          <w:szCs w:val="24"/>
        </w:rPr>
        <w:t xml:space="preserve"> </w:t>
      </w:r>
    </w:p>
    <w:p w:rsidR="00C225EC" w:rsidRPr="00C225EC" w:rsidRDefault="00C225EC" w:rsidP="00C225E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num" w:pos="720"/>
        </w:tabs>
        <w:spacing w:after="0" w:line="240" w:lineRule="auto"/>
        <w:rPr>
          <w:rFonts w:ascii="Calibri" w:eastAsia="Calibri" w:hAnsi="Calibri" w:cs="Calibri"/>
          <w:bCs/>
          <w:color w:val="221E1F"/>
          <w:sz w:val="24"/>
          <w:szCs w:val="24"/>
        </w:rPr>
      </w:pPr>
      <w:r w:rsidRPr="00C225EC">
        <w:rPr>
          <w:rFonts w:ascii="Calibri" w:eastAsia="Calibri" w:hAnsi="Calibri" w:cs="Calibri"/>
          <w:bCs/>
          <w:color w:val="221E1F"/>
          <w:sz w:val="24"/>
          <w:szCs w:val="24"/>
        </w:rPr>
        <w:t>Explain the uses of carbon, hydrogen, oxygen, nitrogen, phosphorous and sulfur in biological systems.</w:t>
      </w:r>
    </w:p>
    <w:p w:rsidR="00C225EC" w:rsidRPr="00C225EC" w:rsidRDefault="00C225EC" w:rsidP="00C225E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num" w:pos="720"/>
        </w:tabs>
        <w:spacing w:after="0" w:line="240" w:lineRule="auto"/>
        <w:rPr>
          <w:rFonts w:ascii="Calibri" w:eastAsia="Calibri" w:hAnsi="Calibri" w:cs="Calibri"/>
          <w:bCs/>
          <w:color w:val="221E1F"/>
          <w:sz w:val="24"/>
          <w:szCs w:val="24"/>
        </w:rPr>
      </w:pPr>
      <w:r w:rsidRPr="00C225EC">
        <w:rPr>
          <w:rFonts w:ascii="Calibri" w:eastAsia="Calibri" w:hAnsi="Calibri" w:cs="Calibri"/>
          <w:bCs/>
          <w:color w:val="221E1F"/>
          <w:sz w:val="24"/>
          <w:szCs w:val="24"/>
        </w:rPr>
        <w:t>Diagram the exchange of matter between organisms and the environment.</w:t>
      </w:r>
    </w:p>
    <w:p w:rsidR="00C225EC" w:rsidRPr="00C225EC" w:rsidRDefault="00C225EC" w:rsidP="00C225E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num" w:pos="720"/>
        </w:tabs>
        <w:spacing w:after="0" w:line="240" w:lineRule="auto"/>
        <w:rPr>
          <w:rFonts w:ascii="Calibri" w:eastAsia="Calibri" w:hAnsi="Calibri" w:cs="Calibri"/>
          <w:bCs/>
          <w:color w:val="221E1F"/>
          <w:sz w:val="24"/>
          <w:szCs w:val="24"/>
        </w:rPr>
      </w:pPr>
      <w:r>
        <w:rPr>
          <w:rFonts w:ascii="Calibri" w:eastAsia="Calibri" w:hAnsi="Calibri" w:cs="Calibri"/>
          <w:bCs/>
          <w:color w:val="221E1F"/>
          <w:sz w:val="24"/>
          <w:szCs w:val="24"/>
        </w:rPr>
        <w:t>W</w:t>
      </w:r>
      <w:r w:rsidRPr="00C225EC">
        <w:rPr>
          <w:rFonts w:ascii="Calibri" w:eastAsia="Calibri" w:hAnsi="Calibri" w:cs="Calibri"/>
          <w:bCs/>
          <w:color w:val="221E1F"/>
          <w:sz w:val="24"/>
          <w:szCs w:val="24"/>
        </w:rPr>
        <w:t>hat function does nitrogen serve in proteins?  In nucleic acids?</w:t>
      </w:r>
    </w:p>
    <w:p w:rsidR="00C225EC" w:rsidRPr="00C225EC" w:rsidRDefault="00C225EC" w:rsidP="00C225E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num" w:pos="720"/>
        </w:tabs>
        <w:spacing w:after="0" w:line="240" w:lineRule="auto"/>
        <w:rPr>
          <w:rFonts w:ascii="Calibri" w:eastAsia="Calibri" w:hAnsi="Calibri" w:cs="Calibri"/>
          <w:bCs/>
          <w:color w:val="221E1F"/>
          <w:sz w:val="24"/>
          <w:szCs w:val="24"/>
        </w:rPr>
      </w:pPr>
      <w:r w:rsidRPr="00C225EC">
        <w:rPr>
          <w:rFonts w:ascii="Calibri" w:eastAsia="Calibri" w:hAnsi="Calibri" w:cs="Calibri"/>
          <w:bCs/>
          <w:color w:val="221E1F"/>
          <w:sz w:val="24"/>
          <w:szCs w:val="24"/>
        </w:rPr>
        <w:t>What function does phosphorus serve in nucleic acids?  In phospholipids?</w:t>
      </w:r>
    </w:p>
    <w:p w:rsidR="00C225EC" w:rsidRPr="00C225EC" w:rsidRDefault="00C225EC" w:rsidP="00C225E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num" w:pos="720"/>
        </w:tabs>
        <w:spacing w:after="0" w:line="240" w:lineRule="auto"/>
        <w:rPr>
          <w:rFonts w:ascii="Calibri" w:eastAsia="Calibri" w:hAnsi="Calibri" w:cs="Calibri"/>
          <w:bCs/>
          <w:color w:val="221E1F"/>
          <w:sz w:val="24"/>
          <w:szCs w:val="24"/>
        </w:rPr>
      </w:pPr>
      <w:r w:rsidRPr="00C225EC">
        <w:rPr>
          <w:rFonts w:ascii="Calibri" w:eastAsia="Calibri" w:hAnsi="Calibri" w:cs="Calibri"/>
          <w:bCs/>
          <w:color w:val="221E1F"/>
          <w:sz w:val="24"/>
          <w:szCs w:val="24"/>
        </w:rPr>
        <w:t>Why do biological systems need water?</w:t>
      </w:r>
    </w:p>
    <w:p w:rsidR="00C225EC" w:rsidRPr="00C225EC" w:rsidRDefault="00C225EC" w:rsidP="00C225E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num" w:pos="720"/>
        </w:tabs>
        <w:spacing w:after="0" w:line="240" w:lineRule="auto"/>
        <w:rPr>
          <w:rFonts w:ascii="Calibri" w:eastAsia="Calibri" w:hAnsi="Calibri" w:cs="Calibri"/>
          <w:bCs/>
          <w:color w:val="221E1F"/>
          <w:sz w:val="24"/>
          <w:szCs w:val="24"/>
        </w:rPr>
      </w:pPr>
      <w:r w:rsidRPr="00C225EC">
        <w:rPr>
          <w:rFonts w:ascii="Calibri" w:eastAsia="Calibri" w:hAnsi="Calibri" w:cs="Calibri"/>
          <w:bCs/>
          <w:color w:val="221E1F"/>
          <w:sz w:val="24"/>
          <w:szCs w:val="24"/>
        </w:rPr>
        <w:t>How does the structure of a water molecule relate to its function(s)?</w:t>
      </w:r>
    </w:p>
    <w:p w:rsidR="00C225EC" w:rsidRPr="00C225EC" w:rsidRDefault="00C225EC" w:rsidP="00C225E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num" w:pos="720"/>
        </w:tabs>
        <w:spacing w:after="0" w:line="240" w:lineRule="auto"/>
        <w:rPr>
          <w:rFonts w:ascii="Calibri" w:eastAsia="Calibri" w:hAnsi="Calibri" w:cs="Calibri"/>
          <w:bCs/>
          <w:color w:val="221E1F"/>
          <w:sz w:val="24"/>
          <w:szCs w:val="24"/>
        </w:rPr>
      </w:pPr>
      <w:r w:rsidRPr="00C225EC">
        <w:rPr>
          <w:rFonts w:ascii="Calibri" w:eastAsia="Calibri" w:hAnsi="Calibri" w:cs="Calibri"/>
          <w:bCs/>
          <w:color w:val="221E1F"/>
          <w:sz w:val="24"/>
          <w:szCs w:val="24"/>
        </w:rPr>
        <w:t>How does the polarity of water lead to the emergence of unique properties in liquid water?</w:t>
      </w:r>
    </w:p>
    <w:p w:rsidR="00C225EC" w:rsidRPr="00C225EC" w:rsidRDefault="00C225EC" w:rsidP="00C225E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Calibri" w:eastAsia="Calibri" w:hAnsi="Calibri" w:cs="Calibri"/>
          <w:bCs/>
          <w:color w:val="221E1F"/>
          <w:sz w:val="24"/>
          <w:szCs w:val="24"/>
        </w:rPr>
      </w:pPr>
      <w:r w:rsidRPr="00C225EC">
        <w:rPr>
          <w:rFonts w:ascii="Calibri" w:eastAsia="Calibri" w:hAnsi="Calibri" w:cs="Calibri"/>
          <w:bCs/>
          <w:color w:val="221E1F"/>
          <w:sz w:val="24"/>
          <w:szCs w:val="24"/>
        </w:rPr>
        <w:t>Compare the synthesis and decomposition of biological macromolecules.</w:t>
      </w:r>
    </w:p>
    <w:p w:rsidR="00C225EC" w:rsidRPr="00C225EC" w:rsidRDefault="00C225EC" w:rsidP="00C225E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Calibri" w:eastAsia="Calibri" w:hAnsi="Calibri" w:cs="Calibri"/>
          <w:bCs/>
          <w:color w:val="221E1F"/>
          <w:sz w:val="24"/>
          <w:szCs w:val="24"/>
        </w:rPr>
      </w:pPr>
      <w:r w:rsidRPr="00C225EC">
        <w:rPr>
          <w:rFonts w:ascii="Calibri" w:eastAsia="Calibri" w:hAnsi="Calibri" w:cs="Calibri"/>
          <w:bCs/>
          <w:color w:val="221E1F"/>
          <w:sz w:val="24"/>
          <w:szCs w:val="24"/>
        </w:rPr>
        <w:t>Where does the energy needed to drive the synthesis of biological macromolecules come from?</w:t>
      </w:r>
    </w:p>
    <w:p w:rsidR="00C225EC" w:rsidRPr="00C225EC" w:rsidRDefault="00C225EC" w:rsidP="00C225E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Calibri" w:eastAsia="Calibri" w:hAnsi="Calibri" w:cs="Calibri"/>
          <w:bCs/>
          <w:color w:val="221E1F"/>
          <w:sz w:val="24"/>
          <w:szCs w:val="24"/>
        </w:rPr>
      </w:pPr>
      <w:r w:rsidRPr="00C225EC">
        <w:rPr>
          <w:rFonts w:ascii="Calibri" w:eastAsia="Calibri" w:hAnsi="Calibri" w:cs="Calibri"/>
          <w:bCs/>
          <w:color w:val="221E1F"/>
          <w:sz w:val="24"/>
          <w:szCs w:val="24"/>
        </w:rPr>
        <w:t>How does the structure of &lt;polysaccharides, proteins, nucleic acids&gt; influence the function of those molecules?</w:t>
      </w:r>
    </w:p>
    <w:p w:rsidR="00C225EC" w:rsidRPr="00C225EC" w:rsidRDefault="00C225EC" w:rsidP="00C225E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Calibri" w:eastAsia="Calibri" w:hAnsi="Calibri" w:cs="Calibri"/>
          <w:bCs/>
          <w:color w:val="221E1F"/>
          <w:sz w:val="24"/>
          <w:szCs w:val="24"/>
        </w:rPr>
      </w:pPr>
      <w:r w:rsidRPr="00C225EC">
        <w:rPr>
          <w:rFonts w:ascii="Calibri" w:eastAsia="Calibri" w:hAnsi="Calibri" w:cs="Calibri"/>
          <w:bCs/>
          <w:color w:val="221E1F"/>
          <w:sz w:val="24"/>
          <w:szCs w:val="24"/>
        </w:rPr>
        <w:t>How does the structure of DNA contribute to its roles in protein synthesis and heritability?</w:t>
      </w:r>
    </w:p>
    <w:p w:rsidR="00C225EC" w:rsidRPr="00C225EC" w:rsidRDefault="00C225EC" w:rsidP="00C225E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Calibri" w:eastAsia="Calibri" w:hAnsi="Calibri" w:cs="Calibri"/>
          <w:bCs/>
          <w:color w:val="221E1F"/>
          <w:sz w:val="24"/>
          <w:szCs w:val="24"/>
        </w:rPr>
      </w:pPr>
      <w:r w:rsidRPr="00C225EC">
        <w:rPr>
          <w:rFonts w:ascii="Calibri" w:eastAsia="Calibri" w:hAnsi="Calibri" w:cs="Calibri"/>
          <w:bCs/>
          <w:color w:val="221E1F"/>
          <w:sz w:val="24"/>
          <w:szCs w:val="24"/>
        </w:rPr>
        <w:t>Why is DNA a good molecule for information storage?</w:t>
      </w:r>
    </w:p>
    <w:p w:rsidR="00C225EC" w:rsidRPr="00C225EC" w:rsidRDefault="00C225EC" w:rsidP="00C225E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Calibri" w:eastAsia="Calibri" w:hAnsi="Calibri" w:cs="Calibri"/>
          <w:bCs/>
          <w:color w:val="221E1F"/>
          <w:sz w:val="24"/>
          <w:szCs w:val="24"/>
        </w:rPr>
      </w:pPr>
      <w:r w:rsidRPr="00C225EC">
        <w:rPr>
          <w:rFonts w:ascii="Calibri" w:eastAsia="Calibri" w:hAnsi="Calibri" w:cs="Calibri"/>
          <w:bCs/>
          <w:color w:val="221E1F"/>
          <w:sz w:val="24"/>
          <w:szCs w:val="24"/>
        </w:rPr>
        <w:t>How do the differences in the structure of DNA and RNA contribute to the difference in the functions of those molecules?</w:t>
      </w:r>
    </w:p>
    <w:p w:rsidR="00C225EC" w:rsidRPr="00C225EC" w:rsidRDefault="00C225EC" w:rsidP="00C225E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Calibri" w:eastAsia="Calibri" w:hAnsi="Calibri" w:cs="Calibri"/>
          <w:bCs/>
          <w:color w:val="221E1F"/>
          <w:sz w:val="24"/>
          <w:szCs w:val="24"/>
        </w:rPr>
      </w:pPr>
      <w:r w:rsidRPr="00C225EC">
        <w:rPr>
          <w:rFonts w:ascii="Calibri" w:eastAsia="Calibri" w:hAnsi="Calibri" w:cs="Calibri"/>
          <w:bCs/>
          <w:color w:val="221E1F"/>
          <w:sz w:val="24"/>
          <w:szCs w:val="24"/>
        </w:rPr>
        <w:t>Explain how the sequence of amino acids in a protein determines each level of that protein’s structure.</w:t>
      </w:r>
    </w:p>
    <w:p w:rsidR="00C225EC" w:rsidRPr="00C225EC" w:rsidRDefault="00C225EC" w:rsidP="00C225E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Calibri" w:eastAsia="Calibri" w:hAnsi="Calibri" w:cs="Calibri"/>
          <w:bCs/>
          <w:color w:val="221E1F"/>
          <w:sz w:val="24"/>
          <w:szCs w:val="24"/>
        </w:rPr>
      </w:pPr>
      <w:r w:rsidRPr="00C225EC">
        <w:rPr>
          <w:rFonts w:ascii="Calibri" w:eastAsia="Calibri" w:hAnsi="Calibri" w:cs="Calibri"/>
          <w:bCs/>
          <w:color w:val="221E1F"/>
          <w:sz w:val="24"/>
          <w:szCs w:val="24"/>
        </w:rPr>
        <w:t>Explain how the conditions of the environment that a protein is in affect the structure and function of that protein.</w:t>
      </w:r>
    </w:p>
    <w:p w:rsidR="00C225EC" w:rsidRPr="00C225EC" w:rsidRDefault="00C225EC" w:rsidP="00C225E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Calibri" w:eastAsia="Calibri" w:hAnsi="Calibri" w:cs="Calibri"/>
          <w:bCs/>
          <w:color w:val="221E1F"/>
          <w:sz w:val="24"/>
          <w:szCs w:val="24"/>
        </w:rPr>
      </w:pPr>
      <w:r w:rsidRPr="00C225EC">
        <w:rPr>
          <w:rFonts w:ascii="Calibri" w:eastAsia="Calibri" w:hAnsi="Calibri" w:cs="Calibri"/>
          <w:bCs/>
          <w:color w:val="221E1F"/>
          <w:sz w:val="24"/>
          <w:szCs w:val="24"/>
        </w:rPr>
        <w:t>Explain how the structure of lipids determines the polarity of the molecule.</w:t>
      </w:r>
    </w:p>
    <w:p w:rsidR="00C225EC" w:rsidRPr="00C225EC" w:rsidRDefault="00C225EC" w:rsidP="00C225E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Calibri" w:eastAsia="Calibri" w:hAnsi="Calibri" w:cs="Calibri"/>
          <w:bCs/>
          <w:color w:val="221E1F"/>
          <w:sz w:val="24"/>
          <w:szCs w:val="24"/>
        </w:rPr>
      </w:pPr>
      <w:r w:rsidRPr="00C225EC">
        <w:rPr>
          <w:rFonts w:ascii="Calibri" w:eastAsia="Calibri" w:hAnsi="Calibri" w:cs="Calibri"/>
          <w:bCs/>
          <w:color w:val="221E1F"/>
          <w:sz w:val="24"/>
          <w:szCs w:val="24"/>
        </w:rPr>
        <w:t>If the chemistry of water occurs in aqueous solution, why are lipids useful in biological systems?</w:t>
      </w:r>
    </w:p>
    <w:p w:rsidR="00C225EC" w:rsidRPr="00C225EC" w:rsidRDefault="00C225EC" w:rsidP="00C225E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Calibri" w:eastAsia="Calibri" w:hAnsi="Calibri" w:cs="Calibri"/>
          <w:bCs/>
          <w:color w:val="221E1F"/>
          <w:sz w:val="24"/>
          <w:szCs w:val="24"/>
        </w:rPr>
      </w:pPr>
      <w:r w:rsidRPr="00C225EC">
        <w:rPr>
          <w:rFonts w:ascii="Calibri" w:eastAsia="Calibri" w:hAnsi="Calibri" w:cs="Calibri"/>
          <w:bCs/>
          <w:color w:val="221E1F"/>
          <w:sz w:val="24"/>
          <w:szCs w:val="24"/>
        </w:rPr>
        <w:t>Why is starch easily digested by animals, while cellulose isn’t?</w:t>
      </w:r>
    </w:p>
    <w:p w:rsidR="00C225EC" w:rsidRPr="00C225EC" w:rsidRDefault="00C225EC" w:rsidP="00C225E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Calibri" w:eastAsia="Calibri" w:hAnsi="Calibri" w:cs="Calibri"/>
          <w:bCs/>
          <w:color w:val="000000"/>
          <w:sz w:val="24"/>
          <w:szCs w:val="24"/>
        </w:rPr>
      </w:pPr>
      <w:r w:rsidRPr="00C225EC">
        <w:rPr>
          <w:rFonts w:ascii="Calibri" w:eastAsia="Calibri" w:hAnsi="Calibri" w:cs="Calibri"/>
          <w:bCs/>
          <w:color w:val="000000"/>
          <w:sz w:val="24"/>
          <w:szCs w:val="24"/>
        </w:rPr>
        <w:t>Explain how directionality influences structure and function of the following polymer:</w:t>
      </w:r>
    </w:p>
    <w:p w:rsidR="00C225EC" w:rsidRPr="00C225EC" w:rsidRDefault="00C225EC" w:rsidP="00C225EC">
      <w:pPr>
        <w:pStyle w:val="ListParagraph"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Calibri" w:eastAsia="Calibri" w:hAnsi="Calibri" w:cs="Calibri"/>
          <w:bCs/>
          <w:color w:val="221E1F"/>
          <w:sz w:val="24"/>
          <w:szCs w:val="24"/>
        </w:rPr>
      </w:pPr>
      <w:r w:rsidRPr="00C225EC">
        <w:rPr>
          <w:rFonts w:ascii="Calibri" w:eastAsia="Calibri" w:hAnsi="Calibri" w:cs="Calibri"/>
          <w:bCs/>
          <w:color w:val="221E1F"/>
          <w:sz w:val="24"/>
          <w:szCs w:val="24"/>
        </w:rPr>
        <w:t>Nucleic acids</w:t>
      </w:r>
    </w:p>
    <w:p w:rsidR="00C225EC" w:rsidRPr="00C225EC" w:rsidRDefault="00C225EC" w:rsidP="00C225EC">
      <w:pPr>
        <w:pStyle w:val="ListParagraph"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Calibri" w:eastAsia="Calibri" w:hAnsi="Calibri" w:cs="Calibri"/>
          <w:bCs/>
          <w:color w:val="221E1F"/>
          <w:sz w:val="24"/>
          <w:szCs w:val="24"/>
        </w:rPr>
      </w:pPr>
      <w:r w:rsidRPr="00C225EC">
        <w:rPr>
          <w:rFonts w:ascii="Calibri" w:eastAsia="Calibri" w:hAnsi="Calibri" w:cs="Calibri"/>
          <w:bCs/>
          <w:color w:val="221E1F"/>
          <w:sz w:val="24"/>
          <w:szCs w:val="24"/>
        </w:rPr>
        <w:t>Proteins</w:t>
      </w:r>
    </w:p>
    <w:p w:rsidR="00C225EC" w:rsidRPr="00C225EC" w:rsidRDefault="00C225EC" w:rsidP="00C225EC">
      <w:pPr>
        <w:pStyle w:val="ListParagraph"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Calibri" w:eastAsia="Calibri" w:hAnsi="Calibri" w:cs="Calibri"/>
          <w:bCs/>
          <w:color w:val="221E1F"/>
          <w:sz w:val="24"/>
          <w:szCs w:val="24"/>
        </w:rPr>
      </w:pPr>
      <w:r w:rsidRPr="00C225EC">
        <w:rPr>
          <w:rFonts w:ascii="Calibri" w:eastAsia="Calibri" w:hAnsi="Calibri" w:cs="Calibri"/>
          <w:bCs/>
          <w:color w:val="221E1F"/>
          <w:sz w:val="24"/>
          <w:szCs w:val="24"/>
        </w:rPr>
        <w:t>Carbohydrates</w:t>
      </w:r>
    </w:p>
    <w:p w:rsidR="00C225EC" w:rsidRPr="00C225EC" w:rsidRDefault="00C225EC" w:rsidP="00C225E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num" w:pos="720"/>
        </w:tabs>
        <w:spacing w:after="0"/>
        <w:rPr>
          <w:rFonts w:ascii="Ubuntu" w:eastAsia="Ubuntu" w:hAnsi="Ubuntu" w:cs="Ubuntu"/>
          <w:bCs/>
          <w:sz w:val="24"/>
          <w:szCs w:val="24"/>
        </w:rPr>
      </w:pPr>
      <w:r w:rsidRPr="00C225EC">
        <w:rPr>
          <w:rFonts w:ascii="Ubuntu" w:eastAsia="Ubuntu" w:hAnsi="Ubuntu" w:cs="Ubuntu"/>
          <w:bCs/>
          <w:sz w:val="24"/>
          <w:szCs w:val="24"/>
        </w:rPr>
        <w:t>Describe the relationship between the structure and function of enzymes.</w:t>
      </w:r>
    </w:p>
    <w:p w:rsidR="00C225EC" w:rsidRPr="00C225EC" w:rsidRDefault="00C225EC" w:rsidP="00C225E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num" w:pos="720"/>
        </w:tabs>
        <w:spacing w:after="0"/>
        <w:rPr>
          <w:rFonts w:ascii="Ubuntu" w:eastAsia="Ubuntu" w:hAnsi="Ubuntu" w:cs="Ubuntu"/>
          <w:bCs/>
          <w:sz w:val="24"/>
          <w:szCs w:val="24"/>
        </w:rPr>
      </w:pPr>
      <w:r w:rsidRPr="00C225EC">
        <w:rPr>
          <w:rFonts w:ascii="Ubuntu" w:eastAsia="Ubuntu" w:hAnsi="Ubuntu" w:cs="Ubuntu"/>
          <w:bCs/>
          <w:sz w:val="24"/>
          <w:szCs w:val="24"/>
        </w:rPr>
        <w:t>Explain how environmental conditions can affect enzyme function.  Provide examples.</w:t>
      </w:r>
    </w:p>
    <w:p w:rsidR="00C225EC" w:rsidRPr="00C225EC" w:rsidRDefault="00C225EC" w:rsidP="00C225E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num" w:pos="720"/>
        </w:tabs>
        <w:spacing w:after="0"/>
        <w:rPr>
          <w:rFonts w:ascii="Ubuntu" w:eastAsia="Ubuntu" w:hAnsi="Ubuntu" w:cs="Ubuntu"/>
          <w:bCs/>
          <w:sz w:val="24"/>
          <w:szCs w:val="24"/>
        </w:rPr>
      </w:pPr>
      <w:r w:rsidRPr="00C225EC">
        <w:rPr>
          <w:rFonts w:ascii="Ubuntu" w:eastAsia="Ubuntu" w:hAnsi="Ubuntu" w:cs="Ubuntu"/>
          <w:bCs/>
          <w:sz w:val="24"/>
          <w:szCs w:val="24"/>
        </w:rPr>
        <w:t>Explain how enzymes accomplish biological catalysis.  Provide examples.</w:t>
      </w:r>
    </w:p>
    <w:p w:rsidR="00C225EC" w:rsidRPr="00C225EC" w:rsidRDefault="00C225EC" w:rsidP="00C225E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num" w:pos="720"/>
        </w:tabs>
        <w:spacing w:after="0"/>
        <w:rPr>
          <w:rFonts w:ascii="Ubuntu" w:eastAsia="Ubuntu" w:hAnsi="Ubuntu" w:cs="Ubuntu"/>
          <w:bCs/>
          <w:sz w:val="24"/>
          <w:szCs w:val="24"/>
        </w:rPr>
      </w:pPr>
      <w:r w:rsidRPr="00C225EC">
        <w:rPr>
          <w:rFonts w:ascii="Ubuntu" w:eastAsia="Ubuntu" w:hAnsi="Ubuntu" w:cs="Ubuntu"/>
          <w:bCs/>
          <w:sz w:val="24"/>
          <w:szCs w:val="24"/>
        </w:rPr>
        <w:lastRenderedPageBreak/>
        <w:t>Describe how enzyme-mediated reactions can be controlled through competitive and non-competitive interactions.</w:t>
      </w:r>
    </w:p>
    <w:p w:rsidR="00C225EC" w:rsidRPr="00C225EC" w:rsidRDefault="00C225EC" w:rsidP="00C225E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num" w:pos="720"/>
        </w:tabs>
        <w:spacing w:after="0"/>
        <w:rPr>
          <w:rFonts w:ascii="Ubuntu" w:eastAsia="Ubuntu" w:hAnsi="Ubuntu" w:cs="Ubuntu"/>
          <w:bCs/>
          <w:sz w:val="24"/>
          <w:szCs w:val="24"/>
        </w:rPr>
      </w:pPr>
      <w:r w:rsidRPr="00C225EC">
        <w:rPr>
          <w:rFonts w:ascii="Ubuntu" w:eastAsia="Ubuntu" w:hAnsi="Ubuntu" w:cs="Ubuntu"/>
          <w:bCs/>
          <w:sz w:val="24"/>
          <w:szCs w:val="24"/>
        </w:rPr>
        <w:t>Propose experimental designs by which the rate of enzyme function can be measured and studied.</w:t>
      </w:r>
    </w:p>
    <w:p w:rsidR="00C225EC" w:rsidRDefault="00C225EC"/>
    <w:sectPr w:rsidR="00C225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Ubuntu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hybridMultilevel"/>
    <w:tmpl w:val="00000002"/>
    <w:lvl w:ilvl="0" w:tplc="973EC97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Calibri" w:eastAsia="Calibri" w:hAnsi="Calibri" w:cs="Calibri"/>
        <w:b/>
        <w:bCs/>
        <w:i w:val="0"/>
        <w:iCs w:val="0"/>
        <w:strike w:val="0"/>
        <w:color w:val="221E1F"/>
        <w:sz w:val="20"/>
        <w:szCs w:val="20"/>
        <w:u w:val="none"/>
      </w:rPr>
    </w:lvl>
    <w:lvl w:ilvl="1" w:tplc="8506CC70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Calibri" w:eastAsia="Calibri" w:hAnsi="Calibri" w:cs="Calibri"/>
        <w:b/>
        <w:bCs/>
        <w:i w:val="0"/>
        <w:iCs w:val="0"/>
        <w:strike w:val="0"/>
        <w:color w:val="221E1F"/>
        <w:sz w:val="20"/>
        <w:szCs w:val="20"/>
        <w:u w:val="none"/>
      </w:rPr>
    </w:lvl>
    <w:lvl w:ilvl="2" w:tplc="7F1CB9EC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Calibri" w:eastAsia="Calibri" w:hAnsi="Calibri" w:cs="Calibri"/>
        <w:b/>
        <w:bCs/>
        <w:i w:val="0"/>
        <w:iCs w:val="0"/>
        <w:strike w:val="0"/>
        <w:color w:val="221E1F"/>
        <w:sz w:val="20"/>
        <w:szCs w:val="20"/>
        <w:u w:val="none"/>
      </w:rPr>
    </w:lvl>
    <w:lvl w:ilvl="3" w:tplc="19F89B2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Calibri" w:eastAsia="Calibri" w:hAnsi="Calibri" w:cs="Calibri"/>
        <w:b/>
        <w:bCs/>
        <w:i w:val="0"/>
        <w:iCs w:val="0"/>
        <w:strike w:val="0"/>
        <w:color w:val="221E1F"/>
        <w:sz w:val="20"/>
        <w:szCs w:val="20"/>
        <w:u w:val="none"/>
      </w:rPr>
    </w:lvl>
    <w:lvl w:ilvl="4" w:tplc="3A902AB0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Calibri" w:eastAsia="Calibri" w:hAnsi="Calibri" w:cs="Calibri"/>
        <w:b/>
        <w:bCs/>
        <w:i w:val="0"/>
        <w:iCs w:val="0"/>
        <w:strike w:val="0"/>
        <w:color w:val="221E1F"/>
        <w:sz w:val="20"/>
        <w:szCs w:val="20"/>
        <w:u w:val="none"/>
      </w:rPr>
    </w:lvl>
    <w:lvl w:ilvl="5" w:tplc="05029E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Calibri" w:eastAsia="Calibri" w:hAnsi="Calibri" w:cs="Calibri"/>
        <w:b/>
        <w:bCs/>
        <w:i w:val="0"/>
        <w:iCs w:val="0"/>
        <w:strike w:val="0"/>
        <w:color w:val="221E1F"/>
        <w:sz w:val="20"/>
        <w:szCs w:val="20"/>
        <w:u w:val="none"/>
      </w:rPr>
    </w:lvl>
    <w:lvl w:ilvl="6" w:tplc="FA66C05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Calibri" w:eastAsia="Calibri" w:hAnsi="Calibri" w:cs="Calibri"/>
        <w:b/>
        <w:bCs/>
        <w:i w:val="0"/>
        <w:iCs w:val="0"/>
        <w:strike w:val="0"/>
        <w:color w:val="221E1F"/>
        <w:sz w:val="20"/>
        <w:szCs w:val="20"/>
        <w:u w:val="none"/>
      </w:rPr>
    </w:lvl>
    <w:lvl w:ilvl="7" w:tplc="4D9A71BA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Calibri" w:eastAsia="Calibri" w:hAnsi="Calibri" w:cs="Calibri"/>
        <w:b/>
        <w:bCs/>
        <w:i w:val="0"/>
        <w:iCs w:val="0"/>
        <w:strike w:val="0"/>
        <w:color w:val="221E1F"/>
        <w:sz w:val="20"/>
        <w:szCs w:val="20"/>
        <w:u w:val="none"/>
      </w:rPr>
    </w:lvl>
    <w:lvl w:ilvl="8" w:tplc="5E3C994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Calibri" w:eastAsia="Calibri" w:hAnsi="Calibri" w:cs="Calibri"/>
        <w:b/>
        <w:bCs/>
        <w:i w:val="0"/>
        <w:iCs w:val="0"/>
        <w:strike w:val="0"/>
        <w:color w:val="221E1F"/>
        <w:sz w:val="20"/>
        <w:szCs w:val="20"/>
        <w:u w:val="none"/>
      </w:rPr>
    </w:lvl>
  </w:abstractNum>
  <w:abstractNum w:abstractNumId="1">
    <w:nsid w:val="00000003"/>
    <w:multiLevelType w:val="hybridMultilevel"/>
    <w:tmpl w:val="00000003"/>
    <w:lvl w:ilvl="0" w:tplc="565A291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Calibri" w:eastAsia="Calibri" w:hAnsi="Calibri" w:cs="Calibri"/>
        <w:b/>
        <w:bCs/>
        <w:i w:val="0"/>
        <w:iCs w:val="0"/>
        <w:strike w:val="0"/>
        <w:color w:val="221E1F"/>
        <w:sz w:val="20"/>
        <w:szCs w:val="20"/>
        <w:u w:val="none"/>
      </w:rPr>
    </w:lvl>
    <w:lvl w:ilvl="1" w:tplc="27AEC96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Calibri" w:eastAsia="Calibri" w:hAnsi="Calibri" w:cs="Calibri"/>
        <w:b/>
        <w:bCs/>
        <w:i w:val="0"/>
        <w:iCs w:val="0"/>
        <w:strike w:val="0"/>
        <w:color w:val="221E1F"/>
        <w:sz w:val="20"/>
        <w:szCs w:val="20"/>
        <w:u w:val="none"/>
      </w:rPr>
    </w:lvl>
    <w:lvl w:ilvl="2" w:tplc="18D88C16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Calibri" w:eastAsia="Calibri" w:hAnsi="Calibri" w:cs="Calibri"/>
        <w:b/>
        <w:bCs/>
        <w:i w:val="0"/>
        <w:iCs w:val="0"/>
        <w:strike w:val="0"/>
        <w:color w:val="221E1F"/>
        <w:sz w:val="20"/>
        <w:szCs w:val="20"/>
        <w:u w:val="none"/>
      </w:rPr>
    </w:lvl>
    <w:lvl w:ilvl="3" w:tplc="D450BC6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Calibri" w:eastAsia="Calibri" w:hAnsi="Calibri" w:cs="Calibri"/>
        <w:b/>
        <w:bCs/>
        <w:i w:val="0"/>
        <w:iCs w:val="0"/>
        <w:strike w:val="0"/>
        <w:color w:val="221E1F"/>
        <w:sz w:val="20"/>
        <w:szCs w:val="20"/>
        <w:u w:val="none"/>
      </w:rPr>
    </w:lvl>
    <w:lvl w:ilvl="4" w:tplc="39C0E188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Calibri" w:eastAsia="Calibri" w:hAnsi="Calibri" w:cs="Calibri"/>
        <w:b/>
        <w:bCs/>
        <w:i w:val="0"/>
        <w:iCs w:val="0"/>
        <w:strike w:val="0"/>
        <w:color w:val="221E1F"/>
        <w:sz w:val="20"/>
        <w:szCs w:val="20"/>
        <w:u w:val="none"/>
      </w:rPr>
    </w:lvl>
    <w:lvl w:ilvl="5" w:tplc="DA2EC406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Calibri" w:eastAsia="Calibri" w:hAnsi="Calibri" w:cs="Calibri"/>
        <w:b/>
        <w:bCs/>
        <w:i w:val="0"/>
        <w:iCs w:val="0"/>
        <w:strike w:val="0"/>
        <w:color w:val="221E1F"/>
        <w:sz w:val="20"/>
        <w:szCs w:val="20"/>
        <w:u w:val="none"/>
      </w:rPr>
    </w:lvl>
    <w:lvl w:ilvl="6" w:tplc="957086F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Calibri" w:eastAsia="Calibri" w:hAnsi="Calibri" w:cs="Calibri"/>
        <w:b/>
        <w:bCs/>
        <w:i w:val="0"/>
        <w:iCs w:val="0"/>
        <w:strike w:val="0"/>
        <w:color w:val="221E1F"/>
        <w:sz w:val="20"/>
        <w:szCs w:val="20"/>
        <w:u w:val="none"/>
      </w:rPr>
    </w:lvl>
    <w:lvl w:ilvl="7" w:tplc="EA3A6222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Calibri" w:eastAsia="Calibri" w:hAnsi="Calibri" w:cs="Calibri"/>
        <w:b/>
        <w:bCs/>
        <w:i w:val="0"/>
        <w:iCs w:val="0"/>
        <w:strike w:val="0"/>
        <w:color w:val="221E1F"/>
        <w:sz w:val="20"/>
        <w:szCs w:val="20"/>
        <w:u w:val="none"/>
      </w:rPr>
    </w:lvl>
    <w:lvl w:ilvl="8" w:tplc="2B84CE7A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Calibri" w:eastAsia="Calibri" w:hAnsi="Calibri" w:cs="Calibri"/>
        <w:b/>
        <w:bCs/>
        <w:i w:val="0"/>
        <w:iCs w:val="0"/>
        <w:strike w:val="0"/>
        <w:color w:val="221E1F"/>
        <w:sz w:val="20"/>
        <w:szCs w:val="20"/>
        <w:u w:val="none"/>
      </w:rPr>
    </w:lvl>
  </w:abstractNum>
  <w:abstractNum w:abstractNumId="2">
    <w:nsid w:val="00000004"/>
    <w:multiLevelType w:val="hybridMultilevel"/>
    <w:tmpl w:val="00000004"/>
    <w:lvl w:ilvl="0" w:tplc="B1105FF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Calibri" w:eastAsia="Calibri" w:hAnsi="Calibri" w:cs="Calibri"/>
        <w:b/>
        <w:bCs/>
        <w:i w:val="0"/>
        <w:iCs w:val="0"/>
        <w:strike w:val="0"/>
        <w:color w:val="221E1F"/>
        <w:sz w:val="20"/>
        <w:szCs w:val="20"/>
        <w:u w:val="none"/>
      </w:rPr>
    </w:lvl>
    <w:lvl w:ilvl="1" w:tplc="578AB33E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Calibri" w:eastAsia="Calibri" w:hAnsi="Calibri" w:cs="Calibri"/>
        <w:b/>
        <w:bCs/>
        <w:i w:val="0"/>
        <w:iCs w:val="0"/>
        <w:strike w:val="0"/>
        <w:color w:val="221E1F"/>
        <w:sz w:val="20"/>
        <w:szCs w:val="20"/>
        <w:u w:val="none"/>
      </w:rPr>
    </w:lvl>
    <w:lvl w:ilvl="2" w:tplc="E16C96B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Calibri" w:eastAsia="Calibri" w:hAnsi="Calibri" w:cs="Calibri"/>
        <w:b/>
        <w:bCs/>
        <w:i w:val="0"/>
        <w:iCs w:val="0"/>
        <w:strike w:val="0"/>
        <w:color w:val="221E1F"/>
        <w:sz w:val="20"/>
        <w:szCs w:val="20"/>
        <w:u w:val="none"/>
      </w:rPr>
    </w:lvl>
    <w:lvl w:ilvl="3" w:tplc="1946D13E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Calibri" w:eastAsia="Calibri" w:hAnsi="Calibri" w:cs="Calibri"/>
        <w:b/>
        <w:bCs/>
        <w:i w:val="0"/>
        <w:iCs w:val="0"/>
        <w:strike w:val="0"/>
        <w:color w:val="221E1F"/>
        <w:sz w:val="20"/>
        <w:szCs w:val="20"/>
        <w:u w:val="none"/>
      </w:rPr>
    </w:lvl>
    <w:lvl w:ilvl="4" w:tplc="C0E48ACA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Calibri" w:eastAsia="Calibri" w:hAnsi="Calibri" w:cs="Calibri"/>
        <w:b/>
        <w:bCs/>
        <w:i w:val="0"/>
        <w:iCs w:val="0"/>
        <w:strike w:val="0"/>
        <w:color w:val="221E1F"/>
        <w:sz w:val="20"/>
        <w:szCs w:val="20"/>
        <w:u w:val="none"/>
      </w:rPr>
    </w:lvl>
    <w:lvl w:ilvl="5" w:tplc="DCA4421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Calibri" w:eastAsia="Calibri" w:hAnsi="Calibri" w:cs="Calibri"/>
        <w:b/>
        <w:bCs/>
        <w:i w:val="0"/>
        <w:iCs w:val="0"/>
        <w:strike w:val="0"/>
        <w:color w:val="221E1F"/>
        <w:sz w:val="20"/>
        <w:szCs w:val="20"/>
        <w:u w:val="none"/>
      </w:rPr>
    </w:lvl>
    <w:lvl w:ilvl="6" w:tplc="89388D34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Calibri" w:eastAsia="Calibri" w:hAnsi="Calibri" w:cs="Calibri"/>
        <w:b/>
        <w:bCs/>
        <w:i w:val="0"/>
        <w:iCs w:val="0"/>
        <w:strike w:val="0"/>
        <w:color w:val="221E1F"/>
        <w:sz w:val="20"/>
        <w:szCs w:val="20"/>
        <w:u w:val="none"/>
      </w:rPr>
    </w:lvl>
    <w:lvl w:ilvl="7" w:tplc="8676D52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Calibri" w:eastAsia="Calibri" w:hAnsi="Calibri" w:cs="Calibri"/>
        <w:b/>
        <w:bCs/>
        <w:i w:val="0"/>
        <w:iCs w:val="0"/>
        <w:strike w:val="0"/>
        <w:color w:val="221E1F"/>
        <w:sz w:val="20"/>
        <w:szCs w:val="20"/>
        <w:u w:val="none"/>
      </w:rPr>
    </w:lvl>
    <w:lvl w:ilvl="8" w:tplc="9538104A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Calibri" w:eastAsia="Calibri" w:hAnsi="Calibri" w:cs="Calibri"/>
        <w:b/>
        <w:bCs/>
        <w:i w:val="0"/>
        <w:iCs w:val="0"/>
        <w:strike w:val="0"/>
        <w:color w:val="221E1F"/>
        <w:sz w:val="20"/>
        <w:szCs w:val="20"/>
        <w:u w:val="none"/>
      </w:rPr>
    </w:lvl>
  </w:abstractNum>
  <w:abstractNum w:abstractNumId="3">
    <w:nsid w:val="00000005"/>
    <w:multiLevelType w:val="hybridMultilevel"/>
    <w:tmpl w:val="00000005"/>
    <w:lvl w:ilvl="0" w:tplc="B184C23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Calibri" w:eastAsia="Calibri" w:hAnsi="Calibri" w:cs="Calibri"/>
        <w:b/>
        <w:bCs/>
        <w:i w:val="0"/>
        <w:iCs w:val="0"/>
        <w:strike w:val="0"/>
        <w:color w:val="221E1F"/>
        <w:sz w:val="20"/>
        <w:szCs w:val="20"/>
        <w:u w:val="none"/>
      </w:rPr>
    </w:lvl>
    <w:lvl w:ilvl="1" w:tplc="681A39CE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Calibri" w:eastAsia="Calibri" w:hAnsi="Calibri" w:cs="Calibri"/>
        <w:b/>
        <w:bCs/>
        <w:i w:val="0"/>
        <w:iCs w:val="0"/>
        <w:strike w:val="0"/>
        <w:color w:val="221E1F"/>
        <w:sz w:val="20"/>
        <w:szCs w:val="20"/>
        <w:u w:val="none"/>
      </w:rPr>
    </w:lvl>
    <w:lvl w:ilvl="2" w:tplc="E3FCC228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Calibri" w:eastAsia="Calibri" w:hAnsi="Calibri" w:cs="Calibri"/>
        <w:b/>
        <w:bCs/>
        <w:i w:val="0"/>
        <w:iCs w:val="0"/>
        <w:strike w:val="0"/>
        <w:color w:val="221E1F"/>
        <w:sz w:val="20"/>
        <w:szCs w:val="20"/>
        <w:u w:val="none"/>
      </w:rPr>
    </w:lvl>
    <w:lvl w:ilvl="3" w:tplc="2FF66B1A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Calibri" w:eastAsia="Calibri" w:hAnsi="Calibri" w:cs="Calibri"/>
        <w:b/>
        <w:bCs/>
        <w:i w:val="0"/>
        <w:iCs w:val="0"/>
        <w:strike w:val="0"/>
        <w:color w:val="221E1F"/>
        <w:sz w:val="20"/>
        <w:szCs w:val="20"/>
        <w:u w:val="none"/>
      </w:rPr>
    </w:lvl>
    <w:lvl w:ilvl="4" w:tplc="42D8C788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Calibri" w:eastAsia="Calibri" w:hAnsi="Calibri" w:cs="Calibri"/>
        <w:b/>
        <w:bCs/>
        <w:i w:val="0"/>
        <w:iCs w:val="0"/>
        <w:strike w:val="0"/>
        <w:color w:val="221E1F"/>
        <w:sz w:val="20"/>
        <w:szCs w:val="20"/>
        <w:u w:val="none"/>
      </w:rPr>
    </w:lvl>
    <w:lvl w:ilvl="5" w:tplc="6684486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Calibri" w:eastAsia="Calibri" w:hAnsi="Calibri" w:cs="Calibri"/>
        <w:b/>
        <w:bCs/>
        <w:i w:val="0"/>
        <w:iCs w:val="0"/>
        <w:strike w:val="0"/>
        <w:color w:val="221E1F"/>
        <w:sz w:val="20"/>
        <w:szCs w:val="20"/>
        <w:u w:val="none"/>
      </w:rPr>
    </w:lvl>
    <w:lvl w:ilvl="6" w:tplc="3CB8BEB4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Calibri" w:eastAsia="Calibri" w:hAnsi="Calibri" w:cs="Calibri"/>
        <w:b/>
        <w:bCs/>
        <w:i w:val="0"/>
        <w:iCs w:val="0"/>
        <w:strike w:val="0"/>
        <w:color w:val="221E1F"/>
        <w:sz w:val="20"/>
        <w:szCs w:val="20"/>
        <w:u w:val="none"/>
      </w:rPr>
    </w:lvl>
    <w:lvl w:ilvl="7" w:tplc="79481CF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Calibri" w:eastAsia="Calibri" w:hAnsi="Calibri" w:cs="Calibri"/>
        <w:b/>
        <w:bCs/>
        <w:i w:val="0"/>
        <w:iCs w:val="0"/>
        <w:strike w:val="0"/>
        <w:color w:val="221E1F"/>
        <w:sz w:val="20"/>
        <w:szCs w:val="20"/>
        <w:u w:val="none"/>
      </w:rPr>
    </w:lvl>
    <w:lvl w:ilvl="8" w:tplc="8622666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Calibri" w:eastAsia="Calibri" w:hAnsi="Calibri" w:cs="Calibri"/>
        <w:b/>
        <w:bCs/>
        <w:i w:val="0"/>
        <w:iCs w:val="0"/>
        <w:strike w:val="0"/>
        <w:color w:val="221E1F"/>
        <w:sz w:val="20"/>
        <w:szCs w:val="20"/>
        <w:u w:val="none"/>
      </w:rPr>
    </w:lvl>
  </w:abstractNum>
  <w:abstractNum w:abstractNumId="4">
    <w:nsid w:val="00000006"/>
    <w:multiLevelType w:val="hybridMultilevel"/>
    <w:tmpl w:val="00000006"/>
    <w:lvl w:ilvl="0" w:tplc="EE42E694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Calibri" w:eastAsia="Calibri" w:hAnsi="Calibri" w:cs="Calibri"/>
        <w:b/>
        <w:bCs/>
        <w:i w:val="0"/>
        <w:iCs w:val="0"/>
        <w:strike w:val="0"/>
        <w:color w:val="221E1F"/>
        <w:sz w:val="20"/>
        <w:szCs w:val="20"/>
        <w:u w:val="none"/>
      </w:rPr>
    </w:lvl>
    <w:lvl w:ilvl="1" w:tplc="59FC95A6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Calibri" w:eastAsia="Calibri" w:hAnsi="Calibri" w:cs="Calibri"/>
        <w:b/>
        <w:bCs/>
        <w:i w:val="0"/>
        <w:iCs w:val="0"/>
        <w:strike w:val="0"/>
        <w:color w:val="221E1F"/>
        <w:sz w:val="20"/>
        <w:szCs w:val="20"/>
        <w:u w:val="none"/>
      </w:rPr>
    </w:lvl>
    <w:lvl w:ilvl="2" w:tplc="6B4A806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Calibri" w:eastAsia="Calibri" w:hAnsi="Calibri" w:cs="Calibri"/>
        <w:b/>
        <w:bCs/>
        <w:i w:val="0"/>
        <w:iCs w:val="0"/>
        <w:strike w:val="0"/>
        <w:color w:val="221E1F"/>
        <w:sz w:val="20"/>
        <w:szCs w:val="20"/>
        <w:u w:val="none"/>
      </w:rPr>
    </w:lvl>
    <w:lvl w:ilvl="3" w:tplc="D91A574E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Calibri" w:eastAsia="Calibri" w:hAnsi="Calibri" w:cs="Calibri"/>
        <w:b/>
        <w:bCs/>
        <w:i w:val="0"/>
        <w:iCs w:val="0"/>
        <w:strike w:val="0"/>
        <w:color w:val="221E1F"/>
        <w:sz w:val="20"/>
        <w:szCs w:val="20"/>
        <w:u w:val="none"/>
      </w:rPr>
    </w:lvl>
    <w:lvl w:ilvl="4" w:tplc="A7C0DF38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Calibri" w:eastAsia="Calibri" w:hAnsi="Calibri" w:cs="Calibri"/>
        <w:b/>
        <w:bCs/>
        <w:i w:val="0"/>
        <w:iCs w:val="0"/>
        <w:strike w:val="0"/>
        <w:color w:val="221E1F"/>
        <w:sz w:val="20"/>
        <w:szCs w:val="20"/>
        <w:u w:val="none"/>
      </w:rPr>
    </w:lvl>
    <w:lvl w:ilvl="5" w:tplc="1568B84A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Calibri" w:eastAsia="Calibri" w:hAnsi="Calibri" w:cs="Calibri"/>
        <w:b/>
        <w:bCs/>
        <w:i w:val="0"/>
        <w:iCs w:val="0"/>
        <w:strike w:val="0"/>
        <w:color w:val="221E1F"/>
        <w:sz w:val="20"/>
        <w:szCs w:val="20"/>
        <w:u w:val="none"/>
      </w:rPr>
    </w:lvl>
    <w:lvl w:ilvl="6" w:tplc="98B8706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Calibri" w:eastAsia="Calibri" w:hAnsi="Calibri" w:cs="Calibri"/>
        <w:b/>
        <w:bCs/>
        <w:i w:val="0"/>
        <w:iCs w:val="0"/>
        <w:strike w:val="0"/>
        <w:color w:val="221E1F"/>
        <w:sz w:val="20"/>
        <w:szCs w:val="20"/>
        <w:u w:val="none"/>
      </w:rPr>
    </w:lvl>
    <w:lvl w:ilvl="7" w:tplc="75F83F84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Calibri" w:eastAsia="Calibri" w:hAnsi="Calibri" w:cs="Calibri"/>
        <w:b/>
        <w:bCs/>
        <w:i w:val="0"/>
        <w:iCs w:val="0"/>
        <w:strike w:val="0"/>
        <w:color w:val="221E1F"/>
        <w:sz w:val="20"/>
        <w:szCs w:val="20"/>
        <w:u w:val="none"/>
      </w:rPr>
    </w:lvl>
    <w:lvl w:ilvl="8" w:tplc="0FC697CC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Calibri" w:eastAsia="Calibri" w:hAnsi="Calibri" w:cs="Calibri"/>
        <w:b/>
        <w:bCs/>
        <w:i w:val="0"/>
        <w:iCs w:val="0"/>
        <w:strike w:val="0"/>
        <w:color w:val="221E1F"/>
        <w:sz w:val="20"/>
        <w:szCs w:val="20"/>
        <w:u w:val="none"/>
      </w:rPr>
    </w:lvl>
  </w:abstractNum>
  <w:abstractNum w:abstractNumId="5">
    <w:nsid w:val="00000007"/>
    <w:multiLevelType w:val="hybridMultilevel"/>
    <w:tmpl w:val="00000007"/>
    <w:lvl w:ilvl="0" w:tplc="DE5C268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Calibri" w:eastAsia="Calibri" w:hAnsi="Calibri" w:cs="Calibri"/>
        <w:b/>
        <w:bCs/>
        <w:i w:val="0"/>
        <w:iCs w:val="0"/>
        <w:strike w:val="0"/>
        <w:color w:val="221E1F"/>
        <w:sz w:val="20"/>
        <w:szCs w:val="20"/>
        <w:u w:val="none"/>
      </w:rPr>
    </w:lvl>
    <w:lvl w:ilvl="1" w:tplc="64BAB73E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Calibri" w:eastAsia="Calibri" w:hAnsi="Calibri" w:cs="Calibri"/>
        <w:b/>
        <w:bCs/>
        <w:i w:val="0"/>
        <w:iCs w:val="0"/>
        <w:strike w:val="0"/>
        <w:color w:val="221E1F"/>
        <w:sz w:val="20"/>
        <w:szCs w:val="20"/>
        <w:u w:val="none"/>
      </w:rPr>
    </w:lvl>
    <w:lvl w:ilvl="2" w:tplc="4C641C2E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Calibri" w:eastAsia="Calibri" w:hAnsi="Calibri" w:cs="Calibri"/>
        <w:b/>
        <w:bCs/>
        <w:i w:val="0"/>
        <w:iCs w:val="0"/>
        <w:strike w:val="0"/>
        <w:color w:val="221E1F"/>
        <w:sz w:val="20"/>
        <w:szCs w:val="20"/>
        <w:u w:val="none"/>
      </w:rPr>
    </w:lvl>
    <w:lvl w:ilvl="3" w:tplc="5BDA0F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Calibri" w:eastAsia="Calibri" w:hAnsi="Calibri" w:cs="Calibri"/>
        <w:b/>
        <w:bCs/>
        <w:i w:val="0"/>
        <w:iCs w:val="0"/>
        <w:strike w:val="0"/>
        <w:color w:val="221E1F"/>
        <w:sz w:val="20"/>
        <w:szCs w:val="20"/>
        <w:u w:val="none"/>
      </w:rPr>
    </w:lvl>
    <w:lvl w:ilvl="4" w:tplc="2028E190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Calibri" w:eastAsia="Calibri" w:hAnsi="Calibri" w:cs="Calibri"/>
        <w:b/>
        <w:bCs/>
        <w:i w:val="0"/>
        <w:iCs w:val="0"/>
        <w:strike w:val="0"/>
        <w:color w:val="221E1F"/>
        <w:sz w:val="20"/>
        <w:szCs w:val="20"/>
        <w:u w:val="none"/>
      </w:rPr>
    </w:lvl>
    <w:lvl w:ilvl="5" w:tplc="EF1CB888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Calibri" w:eastAsia="Calibri" w:hAnsi="Calibri" w:cs="Calibri"/>
        <w:b/>
        <w:bCs/>
        <w:i w:val="0"/>
        <w:iCs w:val="0"/>
        <w:strike w:val="0"/>
        <w:color w:val="221E1F"/>
        <w:sz w:val="20"/>
        <w:szCs w:val="20"/>
        <w:u w:val="none"/>
      </w:rPr>
    </w:lvl>
    <w:lvl w:ilvl="6" w:tplc="EED0407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Calibri" w:eastAsia="Calibri" w:hAnsi="Calibri" w:cs="Calibri"/>
        <w:b/>
        <w:bCs/>
        <w:i w:val="0"/>
        <w:iCs w:val="0"/>
        <w:strike w:val="0"/>
        <w:color w:val="221E1F"/>
        <w:sz w:val="20"/>
        <w:szCs w:val="20"/>
        <w:u w:val="none"/>
      </w:rPr>
    </w:lvl>
    <w:lvl w:ilvl="7" w:tplc="643A65C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Calibri" w:eastAsia="Calibri" w:hAnsi="Calibri" w:cs="Calibri"/>
        <w:b/>
        <w:bCs/>
        <w:i w:val="0"/>
        <w:iCs w:val="0"/>
        <w:strike w:val="0"/>
        <w:color w:val="221E1F"/>
        <w:sz w:val="20"/>
        <w:szCs w:val="20"/>
        <w:u w:val="none"/>
      </w:rPr>
    </w:lvl>
    <w:lvl w:ilvl="8" w:tplc="FB0A5B4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Calibri" w:eastAsia="Calibri" w:hAnsi="Calibri" w:cs="Calibri"/>
        <w:b/>
        <w:bCs/>
        <w:i w:val="0"/>
        <w:iCs w:val="0"/>
        <w:strike w:val="0"/>
        <w:color w:val="221E1F"/>
        <w:sz w:val="20"/>
        <w:szCs w:val="20"/>
        <w:u w:val="none"/>
      </w:rPr>
    </w:lvl>
  </w:abstractNum>
  <w:abstractNum w:abstractNumId="6">
    <w:nsid w:val="00000008"/>
    <w:multiLevelType w:val="hybridMultilevel"/>
    <w:tmpl w:val="00000008"/>
    <w:lvl w:ilvl="0" w:tplc="10D88C3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52AAD2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4A0936C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1D9C72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DB54A8B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256E6FA6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ADC4CF9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A768B044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16CEE0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>
    <w:nsid w:val="00000009"/>
    <w:multiLevelType w:val="hybridMultilevel"/>
    <w:tmpl w:val="00000009"/>
    <w:lvl w:ilvl="0" w:tplc="E98A0B96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E3BAE960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E06C9C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352775A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CBCF4FC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0FAC8AF8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B97C607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AD8DFD2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14DA6C8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>
    <w:nsid w:val="0000000A"/>
    <w:multiLevelType w:val="hybridMultilevel"/>
    <w:tmpl w:val="0000000A"/>
    <w:lvl w:ilvl="0" w:tplc="3CF288D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1584AA4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98CE88DE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2470616C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0616FAF6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F349176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EA04318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9E4DC3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660D00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>
    <w:nsid w:val="0000000B"/>
    <w:multiLevelType w:val="hybridMultilevel"/>
    <w:tmpl w:val="0000000B"/>
    <w:lvl w:ilvl="0" w:tplc="64708206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Calibri" w:eastAsia="Calibri" w:hAnsi="Calibri" w:cs="Calibri"/>
        <w:b/>
        <w:bCs/>
        <w:i w:val="0"/>
        <w:iCs w:val="0"/>
        <w:strike w:val="0"/>
        <w:color w:val="000000"/>
        <w:sz w:val="20"/>
        <w:szCs w:val="20"/>
        <w:u w:val="none"/>
      </w:rPr>
    </w:lvl>
    <w:lvl w:ilvl="1" w:tplc="87F8C1AE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Calibri" w:eastAsia="Calibri" w:hAnsi="Calibri" w:cs="Calibri"/>
        <w:b/>
        <w:bCs/>
        <w:i w:val="0"/>
        <w:iCs w:val="0"/>
        <w:strike w:val="0"/>
        <w:color w:val="000000"/>
        <w:sz w:val="20"/>
        <w:szCs w:val="20"/>
        <w:u w:val="none"/>
      </w:rPr>
    </w:lvl>
    <w:lvl w:ilvl="2" w:tplc="B01EECAC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Calibri" w:eastAsia="Calibri" w:hAnsi="Calibri" w:cs="Calibri"/>
        <w:b/>
        <w:bCs/>
        <w:i w:val="0"/>
        <w:iCs w:val="0"/>
        <w:strike w:val="0"/>
        <w:color w:val="000000"/>
        <w:sz w:val="20"/>
        <w:szCs w:val="20"/>
        <w:u w:val="none"/>
      </w:rPr>
    </w:lvl>
    <w:lvl w:ilvl="3" w:tplc="4A2CDACC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Calibri" w:eastAsia="Calibri" w:hAnsi="Calibri" w:cs="Calibri"/>
        <w:b/>
        <w:bCs/>
        <w:i w:val="0"/>
        <w:iCs w:val="0"/>
        <w:strike w:val="0"/>
        <w:color w:val="000000"/>
        <w:sz w:val="20"/>
        <w:szCs w:val="20"/>
        <w:u w:val="none"/>
      </w:rPr>
    </w:lvl>
    <w:lvl w:ilvl="4" w:tplc="3BCA4080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Calibri" w:eastAsia="Calibri" w:hAnsi="Calibri" w:cs="Calibri"/>
        <w:b/>
        <w:bCs/>
        <w:i w:val="0"/>
        <w:iCs w:val="0"/>
        <w:strike w:val="0"/>
        <w:color w:val="000000"/>
        <w:sz w:val="20"/>
        <w:szCs w:val="20"/>
        <w:u w:val="none"/>
      </w:rPr>
    </w:lvl>
    <w:lvl w:ilvl="5" w:tplc="BB84579A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Calibri" w:eastAsia="Calibri" w:hAnsi="Calibri" w:cs="Calibri"/>
        <w:b/>
        <w:bCs/>
        <w:i w:val="0"/>
        <w:iCs w:val="0"/>
        <w:strike w:val="0"/>
        <w:color w:val="000000"/>
        <w:sz w:val="20"/>
        <w:szCs w:val="20"/>
        <w:u w:val="none"/>
      </w:rPr>
    </w:lvl>
    <w:lvl w:ilvl="6" w:tplc="3182CC78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Calibri" w:eastAsia="Calibri" w:hAnsi="Calibri" w:cs="Calibri"/>
        <w:b/>
        <w:bCs/>
        <w:i w:val="0"/>
        <w:iCs w:val="0"/>
        <w:strike w:val="0"/>
        <w:color w:val="000000"/>
        <w:sz w:val="20"/>
        <w:szCs w:val="20"/>
        <w:u w:val="none"/>
      </w:rPr>
    </w:lvl>
    <w:lvl w:ilvl="7" w:tplc="BA28018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Calibri" w:eastAsia="Calibri" w:hAnsi="Calibri" w:cs="Calibri"/>
        <w:b/>
        <w:bCs/>
        <w:i w:val="0"/>
        <w:iCs w:val="0"/>
        <w:strike w:val="0"/>
        <w:color w:val="000000"/>
        <w:sz w:val="20"/>
        <w:szCs w:val="20"/>
        <w:u w:val="none"/>
      </w:rPr>
    </w:lvl>
    <w:lvl w:ilvl="8" w:tplc="3B14CA7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Calibri" w:eastAsia="Calibri" w:hAnsi="Calibri" w:cs="Calibri"/>
        <w:b/>
        <w:bCs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0">
    <w:nsid w:val="33324D8B"/>
    <w:multiLevelType w:val="hybridMultilevel"/>
    <w:tmpl w:val="0CDCD2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7D48C26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5EC"/>
    <w:rsid w:val="000E4BC9"/>
    <w:rsid w:val="00C225EC"/>
    <w:rsid w:val="00D42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25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25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356</Words>
  <Characters>2033</Characters>
  <Application>Microsoft Macintosh Word</Application>
  <DocSecurity>0</DocSecurity>
  <Lines>16</Lines>
  <Paragraphs>4</Paragraphs>
  <ScaleCrop>false</ScaleCrop>
  <Company/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</dc:creator>
  <cp:lastModifiedBy>Lisa Miller</cp:lastModifiedBy>
  <cp:revision>2</cp:revision>
  <dcterms:created xsi:type="dcterms:W3CDTF">2015-08-26T23:19:00Z</dcterms:created>
  <dcterms:modified xsi:type="dcterms:W3CDTF">2015-08-26T23:19:00Z</dcterms:modified>
</cp:coreProperties>
</file>